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8B154" w14:textId="77777777" w:rsidR="006A40E0" w:rsidRPr="00C21354" w:rsidRDefault="006A40E0" w:rsidP="006A40E0">
      <w:pPr>
        <w:spacing w:line="480" w:lineRule="auto"/>
        <w:jc w:val="center"/>
        <w:rPr>
          <w:b/>
          <w:sz w:val="28"/>
          <w:szCs w:val="28"/>
          <w:lang w:val="pt-PT"/>
        </w:rPr>
      </w:pPr>
      <w:r w:rsidRPr="00C21354">
        <w:rPr>
          <w:b/>
          <w:sz w:val="28"/>
          <w:szCs w:val="28"/>
          <w:lang w:val="pt-PT"/>
        </w:rPr>
        <w:t>D E C L A R A C I O N   J U R A D A</w:t>
      </w:r>
    </w:p>
    <w:p w14:paraId="04B7DF14" w14:textId="77777777" w:rsidR="00FD6344" w:rsidRDefault="00FD6344" w:rsidP="00FD6344">
      <w:pPr>
        <w:spacing w:line="480" w:lineRule="auto"/>
      </w:pPr>
    </w:p>
    <w:p w14:paraId="1CF5A389" w14:textId="77777777" w:rsidR="00FD6344" w:rsidRDefault="00FD6344" w:rsidP="00FD6344">
      <w:pPr>
        <w:spacing w:line="480" w:lineRule="auto"/>
        <w:jc w:val="both"/>
      </w:pPr>
      <w:r>
        <w:t>D./Dª. _____________________________________, mayor de edad, con D.N.I.______________, y domicilio en C/_____________________________________</w:t>
      </w:r>
    </w:p>
    <w:p w14:paraId="168F8B20" w14:textId="77777777" w:rsidR="00FD6344" w:rsidRDefault="00FD6344" w:rsidP="00FD6344">
      <w:pPr>
        <w:spacing w:line="480" w:lineRule="auto"/>
        <w:jc w:val="both"/>
      </w:pPr>
      <w:r>
        <w:t>_____________________, Localidad_______________, Provincia__________________</w:t>
      </w:r>
    </w:p>
    <w:p w14:paraId="1BD901A0" w14:textId="77777777" w:rsidR="00FD6344" w:rsidRDefault="00FD6344" w:rsidP="00FD6344">
      <w:pPr>
        <w:spacing w:line="480" w:lineRule="auto"/>
      </w:pPr>
    </w:p>
    <w:p w14:paraId="6F201709" w14:textId="77777777" w:rsidR="006A40E0" w:rsidRPr="005D14D1" w:rsidRDefault="006A40E0" w:rsidP="006A40E0">
      <w:pPr>
        <w:spacing w:line="480" w:lineRule="auto"/>
        <w:rPr>
          <w:b/>
        </w:rPr>
      </w:pPr>
    </w:p>
    <w:p w14:paraId="3D20B226" w14:textId="77777777" w:rsidR="006A40E0" w:rsidRPr="00C21354" w:rsidRDefault="006A40E0" w:rsidP="006A40E0">
      <w:pPr>
        <w:spacing w:line="480" w:lineRule="auto"/>
        <w:rPr>
          <w:b/>
        </w:rPr>
      </w:pPr>
      <w:r w:rsidRPr="00C21354">
        <w:rPr>
          <w:b/>
        </w:rPr>
        <w:t>D</w:t>
      </w:r>
      <w:r w:rsidR="005D14D1">
        <w:rPr>
          <w:b/>
        </w:rPr>
        <w:t>ECLARA BAJO JURAMENTO O PROMESA</w:t>
      </w:r>
    </w:p>
    <w:p w14:paraId="2A5F3BA4" w14:textId="77777777" w:rsidR="006A40E0" w:rsidRDefault="006A40E0" w:rsidP="006A40E0">
      <w:pPr>
        <w:spacing w:line="480" w:lineRule="auto"/>
      </w:pPr>
    </w:p>
    <w:p w14:paraId="227FC245" w14:textId="252CCA26" w:rsidR="006A40E0" w:rsidRDefault="006A40E0" w:rsidP="006A40E0">
      <w:pPr>
        <w:spacing w:line="480" w:lineRule="auto"/>
      </w:pPr>
      <w:r>
        <w:t xml:space="preserve">Que son ciertos los méritos que se especifican en </w:t>
      </w:r>
      <w:r w:rsidR="00EF739A">
        <w:t xml:space="preserve">el </w:t>
      </w:r>
      <w:proofErr w:type="spellStart"/>
      <w:r w:rsidRPr="005D14D1">
        <w:rPr>
          <w:i/>
        </w:rPr>
        <w:t>Curriculum</w:t>
      </w:r>
      <w:proofErr w:type="spellEnd"/>
      <w:r w:rsidRPr="005D14D1">
        <w:rPr>
          <w:i/>
        </w:rPr>
        <w:t xml:space="preserve"> Vitae</w:t>
      </w:r>
      <w:r w:rsidR="00EF739A">
        <w:t xml:space="preserve"> presentado y relacionados en el </w:t>
      </w:r>
      <w:proofErr w:type="spellStart"/>
      <w:r w:rsidR="00EF739A">
        <w:t>Autobaremo</w:t>
      </w:r>
      <w:proofErr w:type="spellEnd"/>
      <w:r w:rsidR="00EF739A">
        <w:t xml:space="preserve"> completado para participar en la “</w:t>
      </w:r>
      <w:r w:rsidR="0076335A">
        <w:t>Convocatoria de Grupos de Trabajo de la SEFH</w:t>
      </w:r>
      <w:r w:rsidR="00EF739A">
        <w:t>” que convoca la Sociedad Española de Farmacia Hospitalaria.</w:t>
      </w:r>
    </w:p>
    <w:p w14:paraId="1A4C93AE" w14:textId="77777777" w:rsidR="006A40E0" w:rsidRDefault="006A40E0" w:rsidP="006A40E0">
      <w:pPr>
        <w:spacing w:line="480" w:lineRule="auto"/>
      </w:pPr>
    </w:p>
    <w:p w14:paraId="06CA400C" w14:textId="724FFECE" w:rsidR="005D14D1" w:rsidRDefault="005D14D1" w:rsidP="006A40E0">
      <w:pPr>
        <w:spacing w:line="480" w:lineRule="auto"/>
      </w:pPr>
      <w:r>
        <w:t xml:space="preserve">Y para que conste, firmo la presente declaración jurada en_________________ a______ de _____________ </w:t>
      </w:r>
      <w:proofErr w:type="spellStart"/>
      <w:r>
        <w:t>de</w:t>
      </w:r>
      <w:proofErr w:type="spellEnd"/>
      <w:r>
        <w:t xml:space="preserve"> 20</w:t>
      </w:r>
      <w:r w:rsidR="00E21464">
        <w:t>2</w:t>
      </w:r>
      <w:r w:rsidR="00F06470">
        <w:t>4</w:t>
      </w:r>
      <w:bookmarkStart w:id="0" w:name="_GoBack"/>
      <w:bookmarkEnd w:id="0"/>
      <w:r>
        <w:t>.</w:t>
      </w:r>
    </w:p>
    <w:p w14:paraId="1807CAED" w14:textId="77777777" w:rsidR="005D14D1" w:rsidRDefault="005D14D1" w:rsidP="006A40E0">
      <w:pPr>
        <w:spacing w:line="480" w:lineRule="auto"/>
      </w:pPr>
    </w:p>
    <w:p w14:paraId="7E00B345" w14:textId="77777777" w:rsidR="006A40E0" w:rsidRDefault="005D14D1" w:rsidP="005D14D1">
      <w:pPr>
        <w:spacing w:line="480" w:lineRule="auto"/>
        <w:jc w:val="center"/>
      </w:pPr>
      <w:r>
        <w:t>(Firma)</w:t>
      </w:r>
    </w:p>
    <w:p w14:paraId="7BEA61B6" w14:textId="77777777" w:rsidR="006A40E0" w:rsidRDefault="006A40E0" w:rsidP="006A40E0">
      <w:pPr>
        <w:spacing w:line="480" w:lineRule="auto"/>
      </w:pPr>
    </w:p>
    <w:p w14:paraId="69B388DD" w14:textId="77777777" w:rsidR="006A40E0" w:rsidRDefault="006A40E0" w:rsidP="006A40E0"/>
    <w:p w14:paraId="279668F8" w14:textId="77777777" w:rsidR="006A40E0" w:rsidRDefault="006A40E0" w:rsidP="006A40E0"/>
    <w:sectPr w:rsidR="006A40E0" w:rsidSect="00735C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C8410F"/>
    <w:multiLevelType w:val="hybridMultilevel"/>
    <w:tmpl w:val="57E0A0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0E0"/>
    <w:rsid w:val="001B6E47"/>
    <w:rsid w:val="005641B9"/>
    <w:rsid w:val="005D14D1"/>
    <w:rsid w:val="006A40E0"/>
    <w:rsid w:val="00722817"/>
    <w:rsid w:val="00735C32"/>
    <w:rsid w:val="0076335A"/>
    <w:rsid w:val="007F084B"/>
    <w:rsid w:val="00AB595E"/>
    <w:rsid w:val="00B56A0B"/>
    <w:rsid w:val="00C76F2F"/>
    <w:rsid w:val="00E21464"/>
    <w:rsid w:val="00E23797"/>
    <w:rsid w:val="00EF739A"/>
    <w:rsid w:val="00F06470"/>
    <w:rsid w:val="00FD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27519"/>
  <w15:chartTrackingRefBased/>
  <w15:docId w15:val="{E8ECC7A2-DD33-4B8B-B44B-78350A37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40E0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romero misas</dc:creator>
  <cp:keywords/>
  <dc:description/>
  <cp:lastModifiedBy>Usuario</cp:lastModifiedBy>
  <cp:revision>4</cp:revision>
  <dcterms:created xsi:type="dcterms:W3CDTF">2021-03-29T07:49:00Z</dcterms:created>
  <dcterms:modified xsi:type="dcterms:W3CDTF">2024-03-14T13:56:00Z</dcterms:modified>
</cp:coreProperties>
</file>